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0224682E" w14:textId="5CAD45BF" w:rsidR="00645A6D" w:rsidRPr="00D2228F" w:rsidRDefault="00130E2E" w:rsidP="008C25F9">
      <w:pPr>
        <w:numPr>
          <w:ilvl w:val="0"/>
          <w:numId w:val="3"/>
        </w:numPr>
        <w:tabs>
          <w:tab w:val="left" w:pos="426"/>
        </w:tabs>
        <w:spacing w:before="120"/>
        <w:rPr>
          <w:b/>
        </w:rPr>
      </w:pPr>
      <w:r w:rsidRPr="00D2228F">
        <w:fldChar w:fldCharType="begin">
          <w:ffData>
            <w:name w:val=""/>
            <w:enabled/>
            <w:calcOnExit w:val="0"/>
            <w:checkBox>
              <w:size w:val="20"/>
              <w:default w:val="1"/>
            </w:checkBox>
          </w:ffData>
        </w:fldChar>
      </w:r>
      <w:r w:rsidRPr="00D2228F">
        <w:instrText xml:space="preserve"> FORMCHECKBOX </w:instrText>
      </w:r>
      <w:r w:rsidR="00DD1B08">
        <w:fldChar w:fldCharType="separate"/>
      </w:r>
      <w:r w:rsidRPr="00D2228F">
        <w:fldChar w:fldCharType="end"/>
      </w:r>
      <w:r w:rsidR="006D5EEA" w:rsidRPr="00D2228F">
        <w:rPr>
          <w:rFonts w:ascii="Arial" w:hAnsi="Arial" w:cs="Arial"/>
        </w:rPr>
        <w:tab/>
      </w:r>
      <w:proofErr w:type="gramStart"/>
      <w:r w:rsidR="00A4469A" w:rsidRPr="00D2228F">
        <w:t>au</w:t>
      </w:r>
      <w:proofErr w:type="gramEnd"/>
      <w:r w:rsidR="006D5EEA" w:rsidRPr="00D2228F">
        <w:t xml:space="preserve"> </w:t>
      </w:r>
      <w:r w:rsidR="00D514FA">
        <w:rPr>
          <w:b/>
        </w:rPr>
        <w:t>LOT 7</w:t>
      </w:r>
      <w:r w:rsidR="00A4469A" w:rsidRPr="00D2228F">
        <w:rPr>
          <w:b/>
        </w:rPr>
        <w:t xml:space="preserve"> : </w:t>
      </w:r>
      <w:r w:rsidR="00645A6D" w:rsidRPr="00D2228F">
        <w:rPr>
          <w:b/>
        </w:rPr>
        <w:t xml:space="preserve">Maintenance </w:t>
      </w:r>
      <w:r w:rsidR="00F76BD7" w:rsidRPr="00D2228F">
        <w:rPr>
          <w:b/>
        </w:rPr>
        <w:t>des</w:t>
      </w:r>
      <w:r w:rsidR="00645A6D" w:rsidRPr="00D2228F">
        <w:rPr>
          <w:b/>
        </w:rPr>
        <w:t xml:space="preserve"> </w:t>
      </w:r>
      <w:proofErr w:type="spellStart"/>
      <w:r w:rsidR="008C25F9" w:rsidRPr="00D2228F">
        <w:rPr>
          <w:b/>
        </w:rPr>
        <w:t>thermocycleurs</w:t>
      </w:r>
      <w:proofErr w:type="spellEnd"/>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47E04BCF"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DD1B08">
        <w:rPr>
          <w:rFonts w:ascii="Arial" w:hAnsi="Arial" w:cs="Arial"/>
        </w:rPr>
      </w:r>
      <w:r w:rsidR="00DD1B08">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DD1B08">
        <w:t>SU_2026_AOO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DD1B08">
        <w:rPr>
          <w:rFonts w:ascii="Arial" w:hAnsi="Arial" w:cs="Arial"/>
        </w:rPr>
      </w:r>
      <w:r w:rsidR="00DD1B08">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DD1B08">
        <w:rPr>
          <w:rFonts w:ascii="Arial" w:hAnsi="Arial" w:cs="Arial"/>
        </w:rPr>
      </w:r>
      <w:r w:rsidR="00DD1B08">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1B0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bookmarkStart w:id="0" w:name="_GoBack"/>
      <w:bookmarkEnd w:id="0"/>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DD1B08">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DD1B08">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DD1B08">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DD1B08">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5D0FA8AB" w:rsidR="00AC6C92" w:rsidRPr="00AC6C92" w:rsidRDefault="00DD1B08" w:rsidP="00AC6C92">
          <w:pPr>
            <w:pStyle w:val="Pieddepage"/>
            <w:rPr>
              <w:b/>
            </w:rPr>
          </w:pPr>
          <w:r>
            <w:rPr>
              <w:b/>
            </w:rPr>
            <w:t>SU_2026_AOO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7A51B9A9"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DD1B08">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7F5805D2"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DD1B08">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67A5E"/>
    <w:rsid w:val="00385E76"/>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C25F9"/>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2228F"/>
    <w:rsid w:val="00D32104"/>
    <w:rsid w:val="00D33447"/>
    <w:rsid w:val="00D46BC7"/>
    <w:rsid w:val="00D514FA"/>
    <w:rsid w:val="00D537A1"/>
    <w:rsid w:val="00DA00CE"/>
    <w:rsid w:val="00DA6361"/>
    <w:rsid w:val="00DA665F"/>
    <w:rsid w:val="00DB577A"/>
    <w:rsid w:val="00DD1B08"/>
    <w:rsid w:val="00DE76A9"/>
    <w:rsid w:val="00E257E0"/>
    <w:rsid w:val="00E32BF6"/>
    <w:rsid w:val="00E47798"/>
    <w:rsid w:val="00E54EB2"/>
    <w:rsid w:val="00EA7E84"/>
    <w:rsid w:val="00EF1037"/>
    <w:rsid w:val="00F0257B"/>
    <w:rsid w:val="00F12BC3"/>
    <w:rsid w:val="00F76BD7"/>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3ADA6-97C2-46DE-B6AC-0F51D50FC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228</TotalTime>
  <Pages>4</Pages>
  <Words>1452</Words>
  <Characters>7992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9426</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32</cp:revision>
  <cp:lastPrinted>2024-01-22T13:21:00Z</cp:lastPrinted>
  <dcterms:created xsi:type="dcterms:W3CDTF">2024-01-17T21:14:00Z</dcterms:created>
  <dcterms:modified xsi:type="dcterms:W3CDTF">2026-01-14T14:44:00Z</dcterms:modified>
</cp:coreProperties>
</file>